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783A77B9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FD36A8">
        <w:rPr>
          <w:rFonts w:ascii="Garamond" w:hAnsi="Garamond"/>
          <w:sz w:val="24"/>
          <w:szCs w:val="24"/>
        </w:rPr>
        <w:t>30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2A183EB6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D36A8" w:rsidRPr="00377F2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https://zakazky.zcu.cz/contract_display_5389.html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1F421B4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710999">
        <w:rPr>
          <w:rFonts w:ascii="Garamond" w:hAnsi="Garamond" w:cs="Arial"/>
          <w:sz w:val="22"/>
          <w:szCs w:val="22"/>
        </w:rPr>
        <w:t>01</w:t>
      </w:r>
      <w:r w:rsidR="009A621D">
        <w:rPr>
          <w:rFonts w:ascii="Garamond" w:hAnsi="Garamond" w:cs="Arial"/>
          <w:sz w:val="22"/>
          <w:szCs w:val="22"/>
        </w:rPr>
        <w:t>.0</w:t>
      </w:r>
      <w:r w:rsidR="00FD36A8">
        <w:rPr>
          <w:rFonts w:ascii="Garamond" w:hAnsi="Garamond" w:cs="Arial"/>
          <w:sz w:val="22"/>
          <w:szCs w:val="22"/>
        </w:rPr>
        <w:t>8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010165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4E63FE" w14:textId="77777777" w:rsidR="004B7E06" w:rsidRDefault="004B7E06" w:rsidP="00795AAC">
      <w:r>
        <w:separator/>
      </w:r>
    </w:p>
  </w:endnote>
  <w:endnote w:type="continuationSeparator" w:id="0">
    <w:p w14:paraId="31B43960" w14:textId="77777777" w:rsidR="004B7E06" w:rsidRDefault="004B7E0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0F860" w14:textId="77777777" w:rsidR="004B7E06" w:rsidRDefault="004B7E06" w:rsidP="00795AAC">
      <w:r>
        <w:separator/>
      </w:r>
    </w:p>
  </w:footnote>
  <w:footnote w:type="continuationSeparator" w:id="0">
    <w:p w14:paraId="0DB73146" w14:textId="77777777" w:rsidR="004B7E06" w:rsidRDefault="004B7E0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B7E06"/>
    <w:rsid w:val="004C0CED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0531"/>
    <w:rsid w:val="0055137A"/>
    <w:rsid w:val="00571557"/>
    <w:rsid w:val="00591CE0"/>
    <w:rsid w:val="00592FF9"/>
    <w:rsid w:val="00594070"/>
    <w:rsid w:val="005A032C"/>
    <w:rsid w:val="005A575C"/>
    <w:rsid w:val="005B0DE0"/>
    <w:rsid w:val="005C01F9"/>
    <w:rsid w:val="005C1411"/>
    <w:rsid w:val="005C1E8D"/>
    <w:rsid w:val="005D06B7"/>
    <w:rsid w:val="005E1AA8"/>
    <w:rsid w:val="005E393E"/>
    <w:rsid w:val="005E599C"/>
    <w:rsid w:val="006135F9"/>
    <w:rsid w:val="006168A1"/>
    <w:rsid w:val="00617021"/>
    <w:rsid w:val="0063284D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2C63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89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dDtieDHCUzzALDG/5GXumHe+BIIZEcAslg2RqvUc+Nk=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F4Ho2IrW+Yf6olZYvYCBudeTygnV1XCtEVg4vXwxqUg=</DigestValue>
    </Reference>
  </SignedInfo>
  <SignatureValue>JGQaD6u2V9dXez6hpDGHBRbjhuVBpyalCHOa8j8hPLjt9eroVi5VLmMDyGR5nq00RjLeQ/mF5GYc
0yHqSOXlgLQRIXcjyHIjyRMHlMr/e5kCTh07GDoLVhjIoBHKsDS+as/1+oNf4S4m5iYR00qo1Tj6
xCho9ckDY8TwEiFjFknNWCpORjzRNtXGSKiLlizAobOGkX2Q0dxhgjRL5Y5zJZQFvhmDatBq+TKB
lJ1y9luQ43p+m1bfa59ZMCVwrgx30P9kr/D6q+CdVeGV5TK54anMyc5E2UCB/CjIjcihkMA/71n2
OTF8Vezc5tMivKZLYXdHJZX4uPr7ZWcAJMxmWQ==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WEjouTjJxzs2R8YLMYpUApA0/wkMTyVityobwRv2G64=</DigestValue>
      </Reference>
      <Reference URI="/word/document.xml?ContentType=application/vnd.openxmlformats-officedocument.wordprocessingml.document.main+xml">
        <DigestMethod Algorithm="http://www.w3.org/2001/04/xmlenc#sha256"/>
        <DigestValue>Yjuax/g/QtuQlQf7rwtKGKtBlxNKYJLhLwObgAcGux4=</DigestValue>
      </Reference>
      <Reference URI="/word/endnotes.xml?ContentType=application/vnd.openxmlformats-officedocument.wordprocessingml.endnotes+xml">
        <DigestMethod Algorithm="http://www.w3.org/2001/04/xmlenc#sha256"/>
        <DigestValue>O1OF4MAZ0cUARPX8vEkHclHXlyQik5+NZB3X0X2YIlI=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p+EUK2YDyLGXvWChKfsFxi992c9Jf6rNe4uG3A5Kw9o=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R38rUCNfN5nqX6ck/GoTYuEHodlbzwi0aZnGwkZf3Ho=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2022-07-20T06:03:58Z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2022-07-20T06:03:58Z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AD93C-4852-4642-9284-2D4AFCF0D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41</cp:revision>
  <cp:lastPrinted>2018-08-08T13:48:00Z</cp:lastPrinted>
  <dcterms:created xsi:type="dcterms:W3CDTF">2021-09-20T07:59:00Z</dcterms:created>
  <dcterms:modified xsi:type="dcterms:W3CDTF">2022-07-20T06:03:00Z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